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10"/>
      </w:tblGrid>
      <w:tr w:rsidR="002F0EB9" w:rsidRPr="003E7469" w:rsidTr="002E4B15">
        <w:trPr>
          <w:trHeight w:val="4500"/>
        </w:trPr>
        <w:tc>
          <w:tcPr>
            <w:tcW w:w="9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F0EB9" w:rsidRPr="003E7469" w:rsidRDefault="002F0EB9" w:rsidP="002E4B15">
            <w:pPr>
              <w:snapToGrid w:val="0"/>
              <w:spacing w:after="0" w:line="240" w:lineRule="auto"/>
              <w:rPr>
                <w:rFonts w:ascii="Arial Narrow" w:hAnsi="Arial Narrow"/>
                <w:sz w:val="24"/>
                <w:szCs w:val="24"/>
                <w:lang w:eastAsia="it-IT"/>
              </w:rPr>
            </w:pPr>
          </w:p>
          <w:p w:rsidR="002F0EB9" w:rsidRPr="003E7469" w:rsidRDefault="002F0EB9" w:rsidP="002E4B15">
            <w:pPr>
              <w:spacing w:after="0" w:line="240" w:lineRule="auto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Denominazione/ragione sociale: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………………….…………………………………………………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...</w:t>
            </w:r>
          </w:p>
          <w:p w:rsidR="002F0EB9" w:rsidRPr="003E7469" w:rsidRDefault="002F0EB9" w:rsidP="002E4B15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eastAsia="it-IT"/>
              </w:rPr>
            </w:pPr>
          </w:p>
          <w:p w:rsidR="002F0EB9" w:rsidRPr="003E7469" w:rsidRDefault="002F0EB9" w:rsidP="002E4B15">
            <w:pPr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Natura 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giuridica………………………………………………………………………………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.............. </w:t>
            </w:r>
          </w:p>
          <w:p w:rsidR="002F0EB9" w:rsidRPr="003E7469" w:rsidRDefault="002F0EB9" w:rsidP="002E4B15">
            <w:pPr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Indirizzo sede legale: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……………………………………</w:t>
            </w:r>
            <w:proofErr w:type="spellEnd"/>
            <w:proofErr w:type="gram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..</w:t>
            </w:r>
            <w:proofErr w:type="spellStart"/>
            <w:proofErr w:type="gram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……………………………………………</w:t>
            </w:r>
            <w:proofErr w:type="spellEnd"/>
          </w:p>
          <w:p w:rsidR="002F0EB9" w:rsidRPr="003E7469" w:rsidRDefault="002F0EB9" w:rsidP="002E4B15">
            <w:pPr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Città 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……………………</w:t>
            </w:r>
            <w:proofErr w:type="spellEnd"/>
            <w:proofErr w:type="gram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..</w:t>
            </w:r>
            <w:proofErr w:type="spellStart"/>
            <w:proofErr w:type="gram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……………………………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...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CAP……….…….Prov…………………….</w:t>
            </w:r>
            <w:proofErr w:type="spellEnd"/>
          </w:p>
          <w:p w:rsidR="002F0EB9" w:rsidRPr="003E7469" w:rsidRDefault="002F0EB9" w:rsidP="002E4B15">
            <w:pPr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Telefono: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………………Fax</w:t>
            </w:r>
            <w:proofErr w:type="spellEnd"/>
            <w:proofErr w:type="gram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...</w:t>
            </w:r>
            <w:proofErr w:type="spellStart"/>
            <w:proofErr w:type="gram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...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…E-mail…….……………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 E-mail 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pec……………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..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</w:t>
            </w:r>
            <w:proofErr w:type="spellEnd"/>
          </w:p>
          <w:p w:rsidR="002F0EB9" w:rsidRPr="003E7469" w:rsidRDefault="002F0EB9" w:rsidP="002E4B15">
            <w:pPr>
              <w:ind w:right="-1"/>
              <w:jc w:val="both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Matricola 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INPS………………………………………………………………………………………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.</w:t>
            </w:r>
          </w:p>
          <w:p w:rsidR="002F0EB9" w:rsidRPr="003E7469" w:rsidRDefault="002F0EB9" w:rsidP="002E4B15">
            <w:pPr>
              <w:spacing w:after="0" w:line="240" w:lineRule="auto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Indirizzo Sede Operativa formativa (</w:t>
            </w:r>
            <w:r w:rsidRPr="003E7469">
              <w:rPr>
                <w:rFonts w:ascii="Arial Narrow" w:hAnsi="Arial Narrow"/>
                <w:i/>
                <w:iCs/>
                <w:sz w:val="24"/>
                <w:szCs w:val="24"/>
                <w:lang w:eastAsia="it-IT"/>
              </w:rPr>
              <w:t>indicare solo se diverso dalla sede legale</w:t>
            </w: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):</w:t>
            </w:r>
          </w:p>
          <w:p w:rsidR="002F0EB9" w:rsidRPr="003E7469" w:rsidRDefault="002F0EB9" w:rsidP="002E4B15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eastAsia="it-IT"/>
              </w:rPr>
            </w:pPr>
          </w:p>
          <w:p w:rsidR="002F0EB9" w:rsidRPr="003E7469" w:rsidRDefault="002F0EB9" w:rsidP="002E4B15">
            <w:pPr>
              <w:spacing w:after="0" w:line="240" w:lineRule="auto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Città 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……………………</w:t>
            </w:r>
            <w:proofErr w:type="spellEnd"/>
            <w:proofErr w:type="gram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..</w:t>
            </w:r>
            <w:proofErr w:type="spellStart"/>
            <w:proofErr w:type="gram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……………………………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...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CAP……….…….Prov…………………….</w:t>
            </w:r>
            <w:proofErr w:type="spellEnd"/>
          </w:p>
          <w:p w:rsidR="002F0EB9" w:rsidRPr="003E7469" w:rsidRDefault="002F0EB9" w:rsidP="002E4B15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u w:val="words"/>
                <w:lang w:eastAsia="it-IT"/>
              </w:rPr>
            </w:pPr>
          </w:p>
          <w:p w:rsidR="002F0EB9" w:rsidRPr="003E7469" w:rsidRDefault="002F0EB9" w:rsidP="002E4B15">
            <w:pPr>
              <w:spacing w:after="0" w:line="240" w:lineRule="auto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Telefono: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………………Fax</w:t>
            </w:r>
            <w:proofErr w:type="spellEnd"/>
            <w:proofErr w:type="gram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...</w:t>
            </w:r>
            <w:proofErr w:type="spellStart"/>
            <w:proofErr w:type="gram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…………E-mail…….……………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 E-mail 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pec………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...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..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</w:t>
            </w:r>
            <w:proofErr w:type="spellEnd"/>
          </w:p>
          <w:p w:rsidR="002F0EB9" w:rsidRPr="003E7469" w:rsidRDefault="002F0EB9" w:rsidP="002E4B15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eastAsia="it-IT"/>
              </w:rPr>
            </w:pPr>
          </w:p>
          <w:p w:rsidR="002F0EB9" w:rsidRPr="003E7469" w:rsidRDefault="002F0EB9" w:rsidP="002E4B15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Dimensione Impresa beneficiaria (</w:t>
            </w:r>
            <w:proofErr w:type="gram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numero addetti</w:t>
            </w:r>
            <w:proofErr w:type="gram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):</w:t>
            </w:r>
          </w:p>
          <w:p w:rsidR="002F0EB9" w:rsidRPr="003E7469" w:rsidRDefault="002F0EB9" w:rsidP="002E4B15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</w:rPr>
              <w:t>□</w:t>
            </w: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 1-9</w:t>
            </w:r>
            <w:proofErr w:type="gram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     </w:t>
            </w:r>
            <w:proofErr w:type="gramEnd"/>
            <w:r w:rsidRPr="003E7469">
              <w:rPr>
                <w:rFonts w:ascii="Arial Narrow" w:hAnsi="Arial Narrow"/>
              </w:rPr>
              <w:t>□</w:t>
            </w: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 10-49     </w:t>
            </w:r>
            <w:r w:rsidRPr="003E7469">
              <w:rPr>
                <w:rFonts w:ascii="Arial Narrow" w:hAnsi="Arial Narrow"/>
              </w:rPr>
              <w:t xml:space="preserve">□ </w:t>
            </w: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50-249     </w:t>
            </w:r>
            <w:r w:rsidRPr="003E7469">
              <w:rPr>
                <w:rFonts w:ascii="Arial Narrow" w:hAnsi="Arial Narrow"/>
              </w:rPr>
              <w:t xml:space="preserve">□ </w:t>
            </w: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250-499     </w:t>
            </w:r>
            <w:r w:rsidRPr="003E7469">
              <w:rPr>
                <w:rFonts w:ascii="Arial Narrow" w:hAnsi="Arial Narrow"/>
              </w:rPr>
              <w:t xml:space="preserve">□ </w:t>
            </w: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500 e oltre</w:t>
            </w:r>
          </w:p>
          <w:p w:rsidR="002F0EB9" w:rsidRPr="003E7469" w:rsidRDefault="002F0EB9" w:rsidP="002E4B1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  <w:lang w:eastAsia="it-IT"/>
              </w:rPr>
            </w:pPr>
          </w:p>
          <w:p w:rsidR="002F0EB9" w:rsidRPr="003E7469" w:rsidRDefault="002F0EB9" w:rsidP="002E4B15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Dimensione Impresa beneficiaria (definizione):</w:t>
            </w:r>
          </w:p>
          <w:p w:rsidR="002F0EB9" w:rsidRPr="003E7469" w:rsidRDefault="002F0EB9" w:rsidP="002E4B15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</w:rPr>
              <w:t>□</w:t>
            </w: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 Micro Impresa</w:t>
            </w:r>
            <w:proofErr w:type="gram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     </w:t>
            </w:r>
            <w:proofErr w:type="gramEnd"/>
            <w:r w:rsidRPr="003E7469">
              <w:rPr>
                <w:rFonts w:ascii="Arial Narrow" w:hAnsi="Arial Narrow"/>
              </w:rPr>
              <w:t>□</w:t>
            </w: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 PMI     </w:t>
            </w:r>
            <w:r w:rsidRPr="003E7469">
              <w:rPr>
                <w:rFonts w:ascii="Arial Narrow" w:hAnsi="Arial Narrow"/>
              </w:rPr>
              <w:t>□</w:t>
            </w: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 Grande Impresa</w:t>
            </w:r>
          </w:p>
          <w:p w:rsidR="002F0EB9" w:rsidRPr="003E7469" w:rsidRDefault="002F0EB9" w:rsidP="002E4B15">
            <w:pPr>
              <w:ind w:left="180" w:right="-1"/>
              <w:jc w:val="both"/>
              <w:rPr>
                <w:rFonts w:ascii="Arial Narrow" w:hAnsi="Arial Narrow"/>
                <w:sz w:val="24"/>
                <w:szCs w:val="24"/>
                <w:lang w:eastAsia="it-IT"/>
              </w:rPr>
            </w:pPr>
          </w:p>
          <w:p w:rsidR="002F0EB9" w:rsidRPr="003E7469" w:rsidRDefault="002F0EB9" w:rsidP="002E4B1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3E7469">
              <w:rPr>
                <w:rFonts w:ascii="Arial Narrow" w:hAnsi="Arial Narrow"/>
                <w:sz w:val="24"/>
                <w:szCs w:val="24"/>
              </w:rPr>
              <w:t xml:space="preserve">Esperienza </w:t>
            </w:r>
            <w:proofErr w:type="gramStart"/>
            <w:r w:rsidRPr="003E7469">
              <w:rPr>
                <w:rFonts w:ascii="Arial Narrow" w:hAnsi="Arial Narrow"/>
                <w:sz w:val="24"/>
                <w:szCs w:val="24"/>
              </w:rPr>
              <w:t>pregressa</w:t>
            </w:r>
            <w:proofErr w:type="gramEnd"/>
            <w:r w:rsidRPr="003E7469">
              <w:rPr>
                <w:rFonts w:ascii="Arial Narrow" w:hAnsi="Arial Narrow"/>
                <w:sz w:val="24"/>
                <w:szCs w:val="24"/>
              </w:rPr>
              <w:t xml:space="preserve"> in attività di formazione continua: 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2F0EB9" w:rsidRPr="003E7469" w:rsidRDefault="002F0EB9" w:rsidP="00255040">
            <w:pPr>
              <w:ind w:right="-1"/>
              <w:jc w:val="both"/>
              <w:rPr>
                <w:rFonts w:ascii="Arial Narrow" w:hAnsi="Arial Narrow"/>
                <w:sz w:val="24"/>
                <w:szCs w:val="24"/>
                <w:lang w:eastAsia="it-IT"/>
              </w:rPr>
            </w:pPr>
          </w:p>
        </w:tc>
      </w:tr>
    </w:tbl>
    <w:p w:rsidR="00327F0C" w:rsidRDefault="00327F0C" w:rsidP="00B6043C">
      <w:pPr>
        <w:spacing w:after="0" w:line="240" w:lineRule="auto"/>
        <w:rPr>
          <w:rFonts w:ascii="Arial Narrow" w:hAnsi="Arial Narrow"/>
          <w:b/>
          <w:bCs/>
          <w:sz w:val="24"/>
          <w:szCs w:val="24"/>
          <w:lang w:eastAsia="it-IT"/>
        </w:rPr>
      </w:pPr>
    </w:p>
    <w:p w:rsidR="00B6043C" w:rsidRPr="003E7469" w:rsidRDefault="00B6043C" w:rsidP="00B6043C">
      <w:pPr>
        <w:spacing w:after="0" w:line="240" w:lineRule="auto"/>
        <w:rPr>
          <w:rFonts w:ascii="Arial Narrow" w:hAnsi="Arial Narrow"/>
        </w:rPr>
      </w:pPr>
      <w:r w:rsidRPr="003E7469">
        <w:rPr>
          <w:rFonts w:ascii="Arial Narrow" w:hAnsi="Arial Narrow"/>
          <w:b/>
          <w:bCs/>
          <w:sz w:val="24"/>
          <w:szCs w:val="24"/>
          <w:lang w:eastAsia="it-IT"/>
        </w:rPr>
        <w:t xml:space="preserve">LEGALE RAPPRESENTANTE (DOMICILIO ELETTO PER LA CARICA) </w:t>
      </w:r>
    </w:p>
    <w:tbl>
      <w:tblPr>
        <w:tblW w:w="9910" w:type="dxa"/>
        <w:tblInd w:w="-105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000"/>
      </w:tblPr>
      <w:tblGrid>
        <w:gridCol w:w="9910"/>
      </w:tblGrid>
      <w:tr w:rsidR="00B6043C" w:rsidRPr="003E7469" w:rsidTr="00255040">
        <w:trPr>
          <w:trHeight w:val="2805"/>
        </w:trPr>
        <w:tc>
          <w:tcPr>
            <w:tcW w:w="9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6043C" w:rsidRPr="003E7469" w:rsidRDefault="00B6043C" w:rsidP="002E4B15">
            <w:pPr>
              <w:spacing w:after="0" w:line="240" w:lineRule="auto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Cognome</w:t>
            </w:r>
            <w:proofErr w:type="gram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   </w:t>
            </w:r>
            <w:proofErr w:type="spellStart"/>
            <w:proofErr w:type="gram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…………………………………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..     Nome  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…………………………………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..</w:t>
            </w:r>
          </w:p>
          <w:p w:rsidR="00B6043C" w:rsidRPr="003E7469" w:rsidRDefault="00B6043C" w:rsidP="002E4B15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eastAsia="it-IT"/>
              </w:rPr>
            </w:pPr>
          </w:p>
          <w:p w:rsidR="00B6043C" w:rsidRPr="003E7469" w:rsidRDefault="00B6043C" w:rsidP="002E4B15">
            <w:pPr>
              <w:spacing w:after="0" w:line="240" w:lineRule="auto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Codice Fiscale</w:t>
            </w:r>
            <w:proofErr w:type="gram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   </w:t>
            </w:r>
            <w:proofErr w:type="spellStart"/>
            <w:proofErr w:type="gram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……………………………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.      Data Nascita</w:t>
            </w:r>
            <w:proofErr w:type="gram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   </w:t>
            </w:r>
            <w:proofErr w:type="spellStart"/>
            <w:proofErr w:type="gram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…………………………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..</w:t>
            </w:r>
          </w:p>
          <w:p w:rsidR="00B6043C" w:rsidRPr="003E7469" w:rsidRDefault="00B6043C" w:rsidP="002E4B15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eastAsia="it-IT"/>
              </w:rPr>
            </w:pPr>
          </w:p>
          <w:p w:rsidR="00B6043C" w:rsidRPr="003E7469" w:rsidRDefault="00B6043C" w:rsidP="002E4B15">
            <w:pPr>
              <w:spacing w:after="0" w:line="240" w:lineRule="auto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Comune di nascita</w:t>
            </w:r>
            <w:proofErr w:type="gram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  </w:t>
            </w:r>
            <w:proofErr w:type="spellStart"/>
            <w:proofErr w:type="gram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…………………………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      Provincia di nascita   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……………………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.</w:t>
            </w:r>
          </w:p>
          <w:p w:rsidR="00B6043C" w:rsidRPr="003E7469" w:rsidRDefault="00B6043C" w:rsidP="002E4B15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eastAsia="it-IT"/>
              </w:rPr>
            </w:pPr>
          </w:p>
          <w:p w:rsidR="00B6043C" w:rsidRPr="003E7469" w:rsidRDefault="00B6043C" w:rsidP="002E4B15">
            <w:pPr>
              <w:spacing w:after="0" w:line="240" w:lineRule="auto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Comune di residenza</w:t>
            </w:r>
            <w:proofErr w:type="gram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   </w:t>
            </w:r>
            <w:proofErr w:type="spellStart"/>
            <w:proofErr w:type="gram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……………………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..       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Provincia…………………………………</w:t>
            </w:r>
            <w:proofErr w:type="spellEnd"/>
          </w:p>
          <w:p w:rsidR="00B6043C" w:rsidRPr="003E7469" w:rsidRDefault="00B6043C" w:rsidP="002E4B15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eastAsia="it-IT"/>
              </w:rPr>
            </w:pPr>
          </w:p>
          <w:p w:rsidR="00B6043C" w:rsidRPr="003E7469" w:rsidRDefault="00B6043C" w:rsidP="002E4B15">
            <w:pPr>
              <w:spacing w:after="0" w:line="240" w:lineRule="auto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Indirizzo</w:t>
            </w:r>
            <w:proofErr w:type="gram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   </w:t>
            </w:r>
            <w:proofErr w:type="spellStart"/>
            <w:proofErr w:type="gram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…………………………………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 xml:space="preserve">.       </w:t>
            </w:r>
            <w:proofErr w:type="spellStart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Cap………………………………………</w:t>
            </w:r>
            <w:proofErr w:type="spellEnd"/>
            <w:r w:rsidRPr="003E7469">
              <w:rPr>
                <w:rFonts w:ascii="Arial Narrow" w:hAnsi="Arial Narrow"/>
                <w:sz w:val="24"/>
                <w:szCs w:val="24"/>
                <w:lang w:eastAsia="it-IT"/>
              </w:rPr>
              <w:t>.</w:t>
            </w:r>
          </w:p>
        </w:tc>
      </w:tr>
    </w:tbl>
    <w:p w:rsidR="00B6043C" w:rsidRDefault="00B6043C"/>
    <w:p w:rsidR="00255040" w:rsidRDefault="00255040" w:rsidP="00327F0C">
      <w:pPr>
        <w:spacing w:before="240" w:after="0" w:line="360" w:lineRule="auto"/>
        <w:rPr>
          <w:rFonts w:ascii="Arial Narrow" w:hAnsi="Arial Narrow" w:cs="Arial Narrow"/>
          <w:b/>
        </w:rPr>
      </w:pPr>
      <w:proofErr w:type="gramStart"/>
      <w:r w:rsidRPr="003E7469">
        <w:rPr>
          <w:rFonts w:ascii="Arial Narrow" w:hAnsi="Arial Narrow"/>
          <w:b/>
          <w:bCs/>
          <w:sz w:val="24"/>
          <w:szCs w:val="24"/>
          <w:lang w:eastAsia="it-IT"/>
        </w:rPr>
        <w:t>LEGALE RAPPRESENTANTE</w:t>
      </w:r>
      <w:r>
        <w:rPr>
          <w:rFonts w:ascii="Arial Narrow" w:hAnsi="Arial Narrow"/>
          <w:b/>
          <w:bCs/>
          <w:sz w:val="24"/>
          <w:szCs w:val="24"/>
          <w:lang w:eastAsia="it-IT"/>
        </w:rPr>
        <w:t xml:space="preserve"> </w:t>
      </w:r>
      <w:r w:rsidRPr="00255040">
        <w:rPr>
          <w:rFonts w:ascii="Arial Narrow" w:hAnsi="Arial Narrow"/>
          <w:b/>
          <w:bCs/>
          <w:i/>
          <w:sz w:val="24"/>
          <w:szCs w:val="24"/>
          <w:lang w:eastAsia="it-IT"/>
        </w:rPr>
        <w:t xml:space="preserve">(DATI ANAGRAFICI NECESSARI PER LA COMPILAZIONE DELLA DICHIARAZIONE </w:t>
      </w:r>
      <w:proofErr w:type="spellStart"/>
      <w:r w:rsidRPr="00255040">
        <w:rPr>
          <w:rFonts w:ascii="Arial Narrow" w:hAnsi="Arial Narrow"/>
          <w:b/>
          <w:bCs/>
          <w:i/>
          <w:sz w:val="24"/>
          <w:szCs w:val="24"/>
          <w:lang w:eastAsia="it-IT"/>
        </w:rPr>
        <w:t>DI</w:t>
      </w:r>
      <w:proofErr w:type="spellEnd"/>
      <w:r w:rsidRPr="00255040">
        <w:rPr>
          <w:rFonts w:ascii="Arial Narrow" w:hAnsi="Arial Narrow"/>
          <w:b/>
          <w:bCs/>
          <w:i/>
          <w:sz w:val="24"/>
          <w:szCs w:val="24"/>
          <w:lang w:eastAsia="it-IT"/>
        </w:rPr>
        <w:t xml:space="preserve"> INTENTI ALLA COSTITUZIONE DELL'ATI/ATS)</w:t>
      </w:r>
      <w:proofErr w:type="gramEnd"/>
    </w:p>
    <w:p w:rsidR="00327F0C" w:rsidRDefault="00327F0C" w:rsidP="00327F0C">
      <w:pPr>
        <w:spacing w:before="240" w:after="0" w:line="360" w:lineRule="auto"/>
      </w:pPr>
      <w:r w:rsidRPr="00327F0C">
        <w:rPr>
          <w:rFonts w:ascii="Arial Narrow" w:hAnsi="Arial Narrow" w:cs="Arial Narrow"/>
          <w:b/>
        </w:rPr>
        <w:t>Il/La Sig./a ________________________________</w:t>
      </w:r>
      <w:proofErr w:type="gramStart"/>
      <w:r w:rsidRPr="00327F0C">
        <w:rPr>
          <w:rFonts w:ascii="Arial Narrow" w:hAnsi="Arial Narrow" w:cs="Arial Narrow"/>
          <w:b/>
        </w:rPr>
        <w:t xml:space="preserve"> </w:t>
      </w:r>
      <w:r w:rsidRPr="00327F0C">
        <w:rPr>
          <w:rFonts w:ascii="Arial Narrow" w:hAnsi="Arial Narrow" w:cs="Arial Narrow"/>
        </w:rPr>
        <w:t xml:space="preserve">   </w:t>
      </w:r>
      <w:proofErr w:type="gramEnd"/>
      <w:r w:rsidRPr="00327F0C">
        <w:rPr>
          <w:rFonts w:ascii="Arial Narrow" w:hAnsi="Arial Narrow" w:cs="Arial Narrow"/>
        </w:rPr>
        <w:t xml:space="preserve">Nato/a  a ___________________________ il __________________ residente in __________________________ indirizzo _____________________ n. _____ </w:t>
      </w:r>
      <w:proofErr w:type="spellStart"/>
      <w:r w:rsidRPr="00327F0C">
        <w:rPr>
          <w:rFonts w:ascii="Arial Narrow" w:hAnsi="Arial Narrow" w:cs="Arial Narrow"/>
        </w:rPr>
        <w:t>Prov</w:t>
      </w:r>
      <w:proofErr w:type="spellEnd"/>
      <w:r w:rsidRPr="00327F0C">
        <w:rPr>
          <w:rFonts w:ascii="Arial Narrow" w:hAnsi="Arial Narrow" w:cs="Arial Narrow"/>
        </w:rPr>
        <w:t xml:space="preserve"> ____ Codice fiscale ________________________________ rappresentante legale di __________________________</w:t>
      </w:r>
    </w:p>
    <w:sectPr w:rsidR="00327F0C" w:rsidSect="00F37C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2F0EB9"/>
    <w:rsid w:val="00055FB6"/>
    <w:rsid w:val="000B4512"/>
    <w:rsid w:val="001472D3"/>
    <w:rsid w:val="00154EC5"/>
    <w:rsid w:val="00171C91"/>
    <w:rsid w:val="00202837"/>
    <w:rsid w:val="0021123E"/>
    <w:rsid w:val="00234100"/>
    <w:rsid w:val="00255040"/>
    <w:rsid w:val="00271E9F"/>
    <w:rsid w:val="00285081"/>
    <w:rsid w:val="00297F1B"/>
    <w:rsid w:val="002A73CF"/>
    <w:rsid w:val="002E11A1"/>
    <w:rsid w:val="002F0EB9"/>
    <w:rsid w:val="00327F0C"/>
    <w:rsid w:val="00333171"/>
    <w:rsid w:val="0036498C"/>
    <w:rsid w:val="00386CA5"/>
    <w:rsid w:val="003D16EC"/>
    <w:rsid w:val="004B40EE"/>
    <w:rsid w:val="004C4368"/>
    <w:rsid w:val="0053247C"/>
    <w:rsid w:val="005A0B22"/>
    <w:rsid w:val="005D1FDA"/>
    <w:rsid w:val="005E6C88"/>
    <w:rsid w:val="005F382E"/>
    <w:rsid w:val="005F3EBD"/>
    <w:rsid w:val="006A08D3"/>
    <w:rsid w:val="00740E92"/>
    <w:rsid w:val="0075089C"/>
    <w:rsid w:val="00770C84"/>
    <w:rsid w:val="007B2B59"/>
    <w:rsid w:val="007D50A2"/>
    <w:rsid w:val="00867F44"/>
    <w:rsid w:val="008F40BF"/>
    <w:rsid w:val="0095083D"/>
    <w:rsid w:val="009711BF"/>
    <w:rsid w:val="009B2822"/>
    <w:rsid w:val="00A13D81"/>
    <w:rsid w:val="00A64310"/>
    <w:rsid w:val="00A90CFB"/>
    <w:rsid w:val="00AD1748"/>
    <w:rsid w:val="00B6043C"/>
    <w:rsid w:val="00CA27AE"/>
    <w:rsid w:val="00D00334"/>
    <w:rsid w:val="00D57DEB"/>
    <w:rsid w:val="00DD21DE"/>
    <w:rsid w:val="00DF39F7"/>
    <w:rsid w:val="00E070A8"/>
    <w:rsid w:val="00ED5D11"/>
    <w:rsid w:val="00F37CD1"/>
    <w:rsid w:val="00FD2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0EB9"/>
    <w:pPr>
      <w:suppressAutoHyphens/>
      <w:spacing w:after="200" w:line="276" w:lineRule="auto"/>
      <w:ind w:left="0"/>
    </w:pPr>
    <w:rPr>
      <w:rFonts w:ascii="Calibri" w:eastAsia="Times New Roman" w:hAnsi="Calibri" w:cs="Calibri"/>
      <w:kern w:val="1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246</Words>
  <Characters>1406</Characters>
  <Application>Microsoft Office Word</Application>
  <DocSecurity>0</DocSecurity>
  <Lines>11</Lines>
  <Paragraphs>3</Paragraphs>
  <ScaleCrop>false</ScaleCrop>
  <Company>VILLAGGIO DEL RAGAZZO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aiello</dc:creator>
  <cp:keywords/>
  <dc:description/>
  <cp:lastModifiedBy>aiello</cp:lastModifiedBy>
  <cp:revision>4</cp:revision>
  <dcterms:created xsi:type="dcterms:W3CDTF">2017-05-23T07:23:00Z</dcterms:created>
  <dcterms:modified xsi:type="dcterms:W3CDTF">2017-05-23T09:00:00Z</dcterms:modified>
</cp:coreProperties>
</file>